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9F1346">
              <w:rPr>
                <w:b/>
                <w:sz w:val="18"/>
                <w:szCs w:val="18"/>
                <w:lang w:val="it-IT"/>
              </w:rPr>
            </w:r>
            <w:r w:rsidR="009F1346">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2C4413">
              <w:rPr>
                <w:b/>
                <w:sz w:val="18"/>
                <w:szCs w:val="18"/>
                <w:lang w:val="it-IT"/>
              </w:rPr>
              <w:t>3</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2C4413" w:rsidRPr="002C4413">
              <w:rPr>
                <w:b/>
                <w:bCs/>
                <w:sz w:val="18"/>
                <w:szCs w:val="18"/>
                <w:lang w:val="it-IT"/>
              </w:rPr>
              <w:t>8620837BBC</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9F1346"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9F1346"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9F1346"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9F1346">
        <w:rPr>
          <w:rFonts w:eastAsia="Arial Unicode MS"/>
          <w:sz w:val="18"/>
          <w:szCs w:val="18"/>
          <w:lang w:val="it-IT"/>
        </w:rPr>
      </w:r>
      <w:r w:rsidR="009F1346">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9F1346">
        <w:rPr>
          <w:rFonts w:eastAsia="Arial Unicode MS"/>
          <w:sz w:val="18"/>
          <w:szCs w:val="18"/>
          <w:lang w:val="it-IT"/>
        </w:rPr>
      </w:r>
      <w:r w:rsidR="009F1346">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9F1346">
        <w:rPr>
          <w:rFonts w:eastAsia="Arial Unicode MS"/>
          <w:sz w:val="18"/>
          <w:szCs w:val="18"/>
          <w:lang w:val="it-IT"/>
        </w:rPr>
      </w:r>
      <w:r w:rsidR="009F1346">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9F1346">
        <w:rPr>
          <w:rFonts w:eastAsia="Arial Unicode MS"/>
          <w:sz w:val="18"/>
          <w:szCs w:val="18"/>
          <w:lang w:val="it-IT"/>
        </w:rPr>
      </w:r>
      <w:r w:rsidR="009F1346">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9F1346">
        <w:rPr>
          <w:b/>
          <w:bCs/>
          <w:sz w:val="18"/>
          <w:szCs w:val="18"/>
          <w:lang w:val="it-IT"/>
        </w:rPr>
      </w:r>
      <w:r w:rsidR="009F1346">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9F1346">
        <w:rPr>
          <w:sz w:val="18"/>
          <w:szCs w:val="18"/>
          <w:lang w:val="it-IT"/>
        </w:rPr>
      </w:r>
      <w:r w:rsidR="009F1346">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9F1346">
        <w:rPr>
          <w:b/>
          <w:sz w:val="18"/>
          <w:szCs w:val="18"/>
          <w:lang w:val="it-IT"/>
        </w:rPr>
      </w:r>
      <w:r w:rsidR="009F1346">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9F1346">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9F1346">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9F1346">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9F1346"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9F1346"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9F1346"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9F1346"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9F1346">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9F1346"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9F1346"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C4413"/>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1346"/>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1E2FA79E"/>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B1327-E12C-4283-B998-0057C5D5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2021-02-25T09:55:00Z</dcterms:modified>
</cp:coreProperties>
</file>